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8E04F90" w14:textId="77777777" w:rsidR="00957915" w:rsidRPr="00957915" w:rsidRDefault="00957915" w:rsidP="00957915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5791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1D079609" w14:textId="09FCFD04" w:rsidR="006A48AF" w:rsidRDefault="00957915" w:rsidP="00957915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5791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1 143R w km 5+230 – 5+400 w m. Brzyście”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8BCC1" w14:textId="77777777" w:rsidR="009D6427" w:rsidRDefault="009D6427" w:rsidP="00AC1A4B">
      <w:r>
        <w:separator/>
      </w:r>
    </w:p>
  </w:endnote>
  <w:endnote w:type="continuationSeparator" w:id="0">
    <w:p w14:paraId="5D7D48CA" w14:textId="77777777" w:rsidR="009D6427" w:rsidRDefault="009D642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F4723" w14:textId="77777777" w:rsidR="009D6427" w:rsidRDefault="009D6427" w:rsidP="00AC1A4B">
      <w:r>
        <w:separator/>
      </w:r>
    </w:p>
  </w:footnote>
  <w:footnote w:type="continuationSeparator" w:id="0">
    <w:p w14:paraId="766EF614" w14:textId="77777777" w:rsidR="009D6427" w:rsidRDefault="009D642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7279E2E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57915">
      <w:rPr>
        <w:rFonts w:ascii="Calibri" w:hAnsi="Calibri"/>
        <w:b/>
        <w:bCs/>
        <w:color w:val="4F81BD"/>
        <w:sz w:val="18"/>
        <w:szCs w:val="18"/>
        <w:lang w:val="pl-PL" w:eastAsia="ar-SA"/>
      </w:rPr>
      <w:t>77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1052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31D7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6154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580E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0508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55AA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57915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6427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2651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37C8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26D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0C80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974F1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44FC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39</cp:revision>
  <cp:lastPrinted>2021-01-22T11:33:00Z</cp:lastPrinted>
  <dcterms:created xsi:type="dcterms:W3CDTF">2021-02-17T13:20:00Z</dcterms:created>
  <dcterms:modified xsi:type="dcterms:W3CDTF">2025-07-21T11:11:00Z</dcterms:modified>
</cp:coreProperties>
</file>